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9CDCC" w14:textId="4FD2A096" w:rsidR="000A7098" w:rsidRPr="002741F9" w:rsidRDefault="002E0465" w:rsidP="00FE116E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</w:t>
      </w:r>
      <w:r w:rsidR="000A7098">
        <w:rPr>
          <w:b w:val="0"/>
          <w:sz w:val="28"/>
          <w:szCs w:val="28"/>
        </w:rPr>
        <w:t xml:space="preserve">                                 </w:t>
      </w:r>
      <w:r w:rsidR="000A7098" w:rsidRPr="002741F9">
        <w:rPr>
          <w:b w:val="0"/>
          <w:sz w:val="28"/>
          <w:szCs w:val="28"/>
        </w:rPr>
        <w:t xml:space="preserve">Приложение № </w:t>
      </w:r>
      <w:r w:rsidR="000A7098">
        <w:rPr>
          <w:b w:val="0"/>
          <w:sz w:val="28"/>
          <w:szCs w:val="28"/>
        </w:rPr>
        <w:t>1</w:t>
      </w:r>
      <w:r w:rsidR="000A7098" w:rsidRPr="002741F9">
        <w:rPr>
          <w:b w:val="0"/>
          <w:sz w:val="28"/>
          <w:szCs w:val="28"/>
        </w:rPr>
        <w:t xml:space="preserve"> </w:t>
      </w:r>
    </w:p>
    <w:p w14:paraId="2C0D9184" w14:textId="77777777" w:rsidR="009651B2" w:rsidRDefault="000A7098" w:rsidP="00FE116E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</w:t>
      </w:r>
      <w:r w:rsidRPr="002741F9">
        <w:rPr>
          <w:b w:val="0"/>
          <w:sz w:val="28"/>
          <w:szCs w:val="28"/>
        </w:rPr>
        <w:t xml:space="preserve">приказу </w:t>
      </w:r>
      <w:r w:rsidR="009651B2">
        <w:rPr>
          <w:b w:val="0"/>
          <w:sz w:val="28"/>
          <w:szCs w:val="28"/>
        </w:rPr>
        <w:t>по</w:t>
      </w:r>
      <w:r w:rsidR="009651B2" w:rsidRPr="002741F9">
        <w:rPr>
          <w:b w:val="0"/>
          <w:sz w:val="28"/>
          <w:szCs w:val="28"/>
        </w:rPr>
        <w:t xml:space="preserve"> МБОУ «СОШ №48» </w:t>
      </w:r>
    </w:p>
    <w:p w14:paraId="7C58B986" w14:textId="480887EA" w:rsidR="000A7098" w:rsidRPr="002741F9" w:rsidRDefault="000A7098" w:rsidP="00FE116E">
      <w:pPr>
        <w:pStyle w:val="a6"/>
        <w:jc w:val="right"/>
        <w:rPr>
          <w:b w:val="0"/>
          <w:sz w:val="28"/>
          <w:szCs w:val="28"/>
        </w:rPr>
      </w:pPr>
      <w:r w:rsidRPr="002741F9">
        <w:rPr>
          <w:b w:val="0"/>
          <w:sz w:val="28"/>
          <w:szCs w:val="28"/>
        </w:rPr>
        <w:t xml:space="preserve">№ </w:t>
      </w:r>
      <w:r w:rsidR="0045141A">
        <w:rPr>
          <w:b w:val="0"/>
          <w:sz w:val="28"/>
          <w:szCs w:val="28"/>
        </w:rPr>
        <w:t>11</w:t>
      </w:r>
      <w:r w:rsidRPr="002741F9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1</w:t>
      </w:r>
      <w:r w:rsidRPr="002741F9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-П </w:t>
      </w:r>
      <w:r w:rsidR="009651B2" w:rsidRPr="002741F9">
        <w:rPr>
          <w:b w:val="0"/>
          <w:sz w:val="28"/>
          <w:szCs w:val="28"/>
        </w:rPr>
        <w:t xml:space="preserve">от </w:t>
      </w:r>
      <w:r w:rsidR="009651B2">
        <w:rPr>
          <w:b w:val="0"/>
          <w:sz w:val="28"/>
          <w:szCs w:val="28"/>
        </w:rPr>
        <w:t>16</w:t>
      </w:r>
      <w:r w:rsidR="009651B2" w:rsidRPr="002741F9">
        <w:rPr>
          <w:b w:val="0"/>
          <w:sz w:val="28"/>
          <w:szCs w:val="28"/>
        </w:rPr>
        <w:t>.0</w:t>
      </w:r>
      <w:r w:rsidR="009651B2">
        <w:rPr>
          <w:b w:val="0"/>
          <w:sz w:val="28"/>
          <w:szCs w:val="28"/>
        </w:rPr>
        <w:t>3</w:t>
      </w:r>
      <w:r w:rsidR="009651B2" w:rsidRPr="002741F9">
        <w:rPr>
          <w:b w:val="0"/>
          <w:sz w:val="28"/>
          <w:szCs w:val="28"/>
        </w:rPr>
        <w:t>.20</w:t>
      </w:r>
      <w:r w:rsidR="009651B2">
        <w:rPr>
          <w:b w:val="0"/>
          <w:sz w:val="28"/>
          <w:szCs w:val="28"/>
        </w:rPr>
        <w:t>22</w:t>
      </w:r>
      <w:r w:rsidR="009651B2" w:rsidRPr="002741F9">
        <w:rPr>
          <w:b w:val="0"/>
          <w:sz w:val="28"/>
          <w:szCs w:val="28"/>
        </w:rPr>
        <w:t xml:space="preserve"> г.</w:t>
      </w:r>
    </w:p>
    <w:p w14:paraId="72D24AE4" w14:textId="327BA4DD" w:rsidR="000A7098" w:rsidRPr="002741F9" w:rsidRDefault="000A7098" w:rsidP="00FE116E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</w:t>
      </w:r>
    </w:p>
    <w:p w14:paraId="08900325" w14:textId="22559381" w:rsidR="000A7098" w:rsidRPr="002741F9" w:rsidRDefault="000A7098" w:rsidP="00FE116E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</w:t>
      </w:r>
    </w:p>
    <w:p w14:paraId="2EF0E9F6" w14:textId="77777777" w:rsidR="000A7098" w:rsidRDefault="000A7098" w:rsidP="002E0465">
      <w:pPr>
        <w:pStyle w:val="a6"/>
        <w:rPr>
          <w:b w:val="0"/>
          <w:sz w:val="28"/>
          <w:szCs w:val="28"/>
        </w:rPr>
      </w:pPr>
    </w:p>
    <w:p w14:paraId="40B250A9" w14:textId="77777777" w:rsidR="000A7098" w:rsidRPr="000A7098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098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14:paraId="13CD45C7" w14:textId="4048FCB6" w:rsidR="000A7098" w:rsidRPr="000A7098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098">
        <w:rPr>
          <w:rFonts w:ascii="Times New Roman" w:hAnsi="Times New Roman" w:cs="Times New Roman"/>
          <w:b/>
          <w:sz w:val="28"/>
          <w:szCs w:val="28"/>
        </w:rPr>
        <w:t xml:space="preserve">проведения промежуточной </w:t>
      </w:r>
      <w:r w:rsidR="00055894" w:rsidRPr="000A7098">
        <w:rPr>
          <w:rFonts w:ascii="Times New Roman" w:hAnsi="Times New Roman" w:cs="Times New Roman"/>
          <w:b/>
          <w:sz w:val="28"/>
          <w:szCs w:val="28"/>
        </w:rPr>
        <w:t>аттестации обучающихся</w:t>
      </w:r>
      <w:r w:rsidRPr="000A7098">
        <w:rPr>
          <w:rFonts w:ascii="Times New Roman" w:hAnsi="Times New Roman" w:cs="Times New Roman"/>
          <w:b/>
          <w:sz w:val="28"/>
          <w:szCs w:val="28"/>
        </w:rPr>
        <w:t xml:space="preserve"> 2-8,10 классов МБОУ «СОШ №48»</w:t>
      </w:r>
    </w:p>
    <w:p w14:paraId="44FAA9BA" w14:textId="1906AB1D" w:rsidR="000A7098" w:rsidRPr="000A7098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098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055894">
        <w:rPr>
          <w:rFonts w:ascii="Times New Roman" w:hAnsi="Times New Roman" w:cs="Times New Roman"/>
          <w:b/>
          <w:sz w:val="28"/>
          <w:szCs w:val="28"/>
        </w:rPr>
        <w:t>1</w:t>
      </w:r>
      <w:r w:rsidRPr="000A7098">
        <w:rPr>
          <w:rFonts w:ascii="Times New Roman" w:hAnsi="Times New Roman" w:cs="Times New Roman"/>
          <w:b/>
          <w:sz w:val="28"/>
          <w:szCs w:val="28"/>
        </w:rPr>
        <w:t>-202</w:t>
      </w:r>
      <w:r w:rsidR="00055894">
        <w:rPr>
          <w:rFonts w:ascii="Times New Roman" w:hAnsi="Times New Roman" w:cs="Times New Roman"/>
          <w:b/>
          <w:sz w:val="28"/>
          <w:szCs w:val="28"/>
        </w:rPr>
        <w:t>2</w:t>
      </w:r>
      <w:r w:rsidRPr="000A7098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14:paraId="18A5F1D3" w14:textId="77777777" w:rsidR="000A7098" w:rsidRPr="000A7098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E1484" w14:textId="77777777" w:rsidR="000A7098" w:rsidRPr="000A7098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323" w:type="dxa"/>
        <w:tblLayout w:type="fixed"/>
        <w:tblLook w:val="04A0" w:firstRow="1" w:lastRow="0" w:firstColumn="1" w:lastColumn="0" w:noHBand="0" w:noVBand="1"/>
      </w:tblPr>
      <w:tblGrid>
        <w:gridCol w:w="2518"/>
        <w:gridCol w:w="1008"/>
        <w:gridCol w:w="4379"/>
        <w:gridCol w:w="1418"/>
      </w:tblGrid>
      <w:tr w:rsidR="000A7098" w:rsidRPr="000A7098" w14:paraId="52D0B8B8" w14:textId="77777777" w:rsidTr="000A7098">
        <w:trPr>
          <w:trHeight w:val="684"/>
        </w:trPr>
        <w:tc>
          <w:tcPr>
            <w:tcW w:w="2518" w:type="dxa"/>
            <w:tcBorders>
              <w:left w:val="single" w:sz="4" w:space="0" w:color="auto"/>
            </w:tcBorders>
          </w:tcPr>
          <w:p w14:paraId="517604E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A658C0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предметов</w:t>
            </w:r>
          </w:p>
        </w:tc>
        <w:tc>
          <w:tcPr>
            <w:tcW w:w="1008" w:type="dxa"/>
            <w:tcBorders>
              <w:right w:val="single" w:sz="4" w:space="0" w:color="auto"/>
            </w:tcBorders>
          </w:tcPr>
          <w:p w14:paraId="03A780E4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0854B6" w14:textId="77777777" w:rsidR="000A7098" w:rsidRPr="000A7098" w:rsidRDefault="000A7098" w:rsidP="00197C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Классы   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76A6B88F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033C1C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</w:t>
            </w:r>
          </w:p>
        </w:tc>
        <w:tc>
          <w:tcPr>
            <w:tcW w:w="1418" w:type="dxa"/>
          </w:tcPr>
          <w:p w14:paraId="1825E93F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71DF1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0A7098" w:rsidRPr="000A7098" w14:paraId="6089D555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60DB651F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22B3BB1C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68486C67" w14:textId="179E2C3F" w:rsidR="000A7098" w:rsidRPr="000A7098" w:rsidRDefault="000A7098" w:rsidP="000A7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диктант с грамм. заданием</w:t>
            </w:r>
          </w:p>
        </w:tc>
        <w:tc>
          <w:tcPr>
            <w:tcW w:w="1418" w:type="dxa"/>
          </w:tcPr>
          <w:p w14:paraId="19C541DA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17.05 </w:t>
            </w:r>
          </w:p>
        </w:tc>
      </w:tr>
      <w:tr w:rsidR="000A7098" w:rsidRPr="000A7098" w14:paraId="469C19D0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22C9FDDD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3A1CD4E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28C082D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8" w:type="dxa"/>
          </w:tcPr>
          <w:p w14:paraId="7C679052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19.05</w:t>
            </w:r>
          </w:p>
        </w:tc>
      </w:tr>
      <w:tr w:rsidR="000A7098" w:rsidRPr="000A7098" w14:paraId="3B238CF1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569AED15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06BE1EBB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0DA6D25F" w14:textId="6D35E25D" w:rsidR="000A7098" w:rsidRPr="000A7098" w:rsidRDefault="000A7098" w:rsidP="000A7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диктант с грамм. заданием</w:t>
            </w:r>
          </w:p>
        </w:tc>
        <w:tc>
          <w:tcPr>
            <w:tcW w:w="1418" w:type="dxa"/>
          </w:tcPr>
          <w:p w14:paraId="04129E3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</w:tr>
      <w:tr w:rsidR="000A7098" w:rsidRPr="000A7098" w14:paraId="6586C6F8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5DE2D7E2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6280ED3D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071A2BD5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8" w:type="dxa"/>
          </w:tcPr>
          <w:p w14:paraId="121048B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19.05</w:t>
            </w:r>
          </w:p>
        </w:tc>
      </w:tr>
      <w:tr w:rsidR="000A7098" w:rsidRPr="000A7098" w14:paraId="51339BEA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7E8BF646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5A73E7FE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2B97F230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тест 35 вариантов</w:t>
            </w:r>
          </w:p>
        </w:tc>
        <w:tc>
          <w:tcPr>
            <w:tcW w:w="1418" w:type="dxa"/>
          </w:tcPr>
          <w:p w14:paraId="7F32D906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</w:p>
        </w:tc>
      </w:tr>
      <w:tr w:rsidR="000A7098" w:rsidRPr="000A7098" w14:paraId="22392188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19675E72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439FD020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564ECE09" w14:textId="473A0352" w:rsidR="000A7098" w:rsidRPr="000A7098" w:rsidRDefault="000A7098" w:rsidP="000A7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диктант с грамм. заданием</w:t>
            </w:r>
          </w:p>
        </w:tc>
        <w:tc>
          <w:tcPr>
            <w:tcW w:w="1418" w:type="dxa"/>
          </w:tcPr>
          <w:p w14:paraId="31A6E77B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</w:tr>
      <w:tr w:rsidR="000A7098" w:rsidRPr="000A7098" w14:paraId="55F6CBE9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04C827C4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0DAA370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560D3964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8" w:type="dxa"/>
          </w:tcPr>
          <w:p w14:paraId="545FA03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19.05</w:t>
            </w:r>
          </w:p>
        </w:tc>
      </w:tr>
      <w:tr w:rsidR="000A7098" w:rsidRPr="000A7098" w14:paraId="07E3B59F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77F99490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3CC5603C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7B09A47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тест 35 вариантов</w:t>
            </w:r>
          </w:p>
        </w:tc>
        <w:tc>
          <w:tcPr>
            <w:tcW w:w="1418" w:type="dxa"/>
          </w:tcPr>
          <w:p w14:paraId="3BF6DAFF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</w:p>
        </w:tc>
      </w:tr>
      <w:tr w:rsidR="000A7098" w:rsidRPr="000A7098" w14:paraId="016C33BE" w14:textId="77777777" w:rsidTr="000A7098">
        <w:trPr>
          <w:trHeight w:val="357"/>
        </w:trPr>
        <w:tc>
          <w:tcPr>
            <w:tcW w:w="2518" w:type="dxa"/>
            <w:tcBorders>
              <w:left w:val="single" w:sz="4" w:space="0" w:color="auto"/>
            </w:tcBorders>
          </w:tcPr>
          <w:p w14:paraId="3C566344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Литература 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2A79A76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70858EA3" w14:textId="60A90746" w:rsidR="000A7098" w:rsidRPr="000A7098" w:rsidRDefault="000A7098" w:rsidP="000A7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устное собеседование (в формате итогового собеседования)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C44691" w14:textId="77777777" w:rsidR="000A7098" w:rsidRPr="000A7098" w:rsidRDefault="000A7098" w:rsidP="00197C2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12 .05.</w:t>
            </w:r>
          </w:p>
        </w:tc>
      </w:tr>
      <w:tr w:rsidR="000A7098" w:rsidRPr="000A7098" w14:paraId="44DC1302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2F09B752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22CAA094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7206F396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8" w:type="dxa"/>
          </w:tcPr>
          <w:p w14:paraId="0FBBC046" w14:textId="77777777" w:rsidR="000A7098" w:rsidRPr="000A7098" w:rsidRDefault="000A7098" w:rsidP="00197C2F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20.05</w:t>
            </w:r>
          </w:p>
        </w:tc>
      </w:tr>
      <w:tr w:rsidR="000A7098" w:rsidRPr="000A7098" w14:paraId="2DC92C1A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19794FB2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68A36B8E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46F4FF74" w14:textId="370DF25F" w:rsidR="000A7098" w:rsidRPr="000A7098" w:rsidRDefault="000A7098" w:rsidP="000A7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диктант с грамм. заданием</w:t>
            </w:r>
          </w:p>
        </w:tc>
        <w:tc>
          <w:tcPr>
            <w:tcW w:w="1418" w:type="dxa"/>
          </w:tcPr>
          <w:p w14:paraId="48082672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11.05</w:t>
            </w:r>
          </w:p>
        </w:tc>
      </w:tr>
      <w:tr w:rsidR="000A7098" w:rsidRPr="000A7098" w14:paraId="5B140B57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36560F74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История  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1E9BB3C7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541FB7F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Тест 30 вариантов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DEAFE3B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18.05</w:t>
            </w:r>
          </w:p>
        </w:tc>
      </w:tr>
      <w:tr w:rsidR="000A7098" w:rsidRPr="000A7098" w14:paraId="406D95B9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5074912E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47CA40C4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2EDE760A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FAB044D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</w:p>
        </w:tc>
      </w:tr>
      <w:tr w:rsidR="000A7098" w:rsidRPr="000A7098" w14:paraId="6650272B" w14:textId="77777777" w:rsidTr="000A7098">
        <w:trPr>
          <w:trHeight w:val="207"/>
        </w:trPr>
        <w:tc>
          <w:tcPr>
            <w:tcW w:w="2518" w:type="dxa"/>
            <w:tcBorders>
              <w:left w:val="single" w:sz="4" w:space="0" w:color="auto"/>
            </w:tcBorders>
          </w:tcPr>
          <w:p w14:paraId="25950E73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625810CA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0FAC5D1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тест 30 вариантов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1AF4E97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18.05</w:t>
            </w:r>
          </w:p>
        </w:tc>
      </w:tr>
      <w:tr w:rsidR="000A7098" w:rsidRPr="000A7098" w14:paraId="39993423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6A35B071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3962E202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0DE5C50D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в форме ОГЭ</w:t>
            </w:r>
          </w:p>
        </w:tc>
        <w:tc>
          <w:tcPr>
            <w:tcW w:w="1418" w:type="dxa"/>
          </w:tcPr>
          <w:p w14:paraId="25CBEFB5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18.05</w:t>
            </w:r>
          </w:p>
        </w:tc>
      </w:tr>
      <w:tr w:rsidR="000A7098" w:rsidRPr="000A7098" w14:paraId="623196BA" w14:textId="77777777" w:rsidTr="000A7098">
        <w:trPr>
          <w:trHeight w:val="215"/>
        </w:trPr>
        <w:tc>
          <w:tcPr>
            <w:tcW w:w="2518" w:type="dxa"/>
            <w:tcBorders>
              <w:left w:val="single" w:sz="4" w:space="0" w:color="auto"/>
            </w:tcBorders>
          </w:tcPr>
          <w:p w14:paraId="42121853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/>
            <w:tcBorders>
              <w:right w:val="single" w:sz="4" w:space="0" w:color="auto"/>
            </w:tcBorders>
          </w:tcPr>
          <w:p w14:paraId="4B3C0B6F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6E94C186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в форме ОГЭ</w:t>
            </w:r>
          </w:p>
        </w:tc>
        <w:tc>
          <w:tcPr>
            <w:tcW w:w="1418" w:type="dxa"/>
          </w:tcPr>
          <w:p w14:paraId="030921B6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</w:p>
        </w:tc>
      </w:tr>
      <w:tr w:rsidR="000A7098" w:rsidRPr="000A7098" w14:paraId="7B4BE73B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24E7B35A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599DBFC1" w14:textId="77777777" w:rsidR="000A7098" w:rsidRPr="000A7098" w:rsidRDefault="000A7098" w:rsidP="00197C2F">
            <w:pPr>
              <w:tabs>
                <w:tab w:val="center" w:pos="3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1EAEF1FF" w14:textId="6BAA93CC" w:rsidR="000A7098" w:rsidRPr="000A7098" w:rsidRDefault="000A7098" w:rsidP="000A7098">
            <w:pPr>
              <w:ind w:left="3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сочинение- рассуждение  (ЕГЭ)</w:t>
            </w:r>
          </w:p>
        </w:tc>
        <w:tc>
          <w:tcPr>
            <w:tcW w:w="1418" w:type="dxa"/>
          </w:tcPr>
          <w:p w14:paraId="19ED9834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19.05</w:t>
            </w:r>
          </w:p>
        </w:tc>
      </w:tr>
      <w:tr w:rsidR="000A7098" w:rsidRPr="000A7098" w14:paraId="698AE08D" w14:textId="77777777" w:rsidTr="000A7098">
        <w:tc>
          <w:tcPr>
            <w:tcW w:w="2518" w:type="dxa"/>
            <w:tcBorders>
              <w:left w:val="single" w:sz="4" w:space="0" w:color="auto"/>
              <w:bottom w:val="single" w:sz="4" w:space="0" w:color="auto"/>
            </w:tcBorders>
          </w:tcPr>
          <w:p w14:paraId="600245E4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Химия </w:t>
            </w:r>
          </w:p>
        </w:tc>
        <w:tc>
          <w:tcPr>
            <w:tcW w:w="10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24038A8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662CFA1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тест 25 вариантов</w:t>
            </w:r>
          </w:p>
        </w:tc>
        <w:tc>
          <w:tcPr>
            <w:tcW w:w="1418" w:type="dxa"/>
          </w:tcPr>
          <w:p w14:paraId="39A6ADA0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20.05</w:t>
            </w:r>
          </w:p>
        </w:tc>
      </w:tr>
      <w:tr w:rsidR="000A7098" w:rsidRPr="000A7098" w14:paraId="27EF6A64" w14:textId="77777777" w:rsidTr="000A7098">
        <w:tc>
          <w:tcPr>
            <w:tcW w:w="2518" w:type="dxa"/>
            <w:tcBorders>
              <w:left w:val="single" w:sz="4" w:space="0" w:color="auto"/>
            </w:tcBorders>
          </w:tcPr>
          <w:p w14:paraId="0AB0DCD8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1008" w:type="dxa"/>
            <w:vMerge w:val="restart"/>
            <w:tcBorders>
              <w:right w:val="single" w:sz="4" w:space="0" w:color="auto"/>
            </w:tcBorders>
          </w:tcPr>
          <w:p w14:paraId="3A412AB1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10б</w:t>
            </w: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2577948A" w14:textId="30E199FD" w:rsidR="000A7098" w:rsidRPr="000A7098" w:rsidRDefault="000A7098" w:rsidP="000A7098">
            <w:pPr>
              <w:ind w:left="33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сочинение- рассуждение  (ЕГЭ)</w:t>
            </w:r>
          </w:p>
        </w:tc>
        <w:tc>
          <w:tcPr>
            <w:tcW w:w="1418" w:type="dxa"/>
          </w:tcPr>
          <w:p w14:paraId="0D3B7C08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</w:tr>
      <w:tr w:rsidR="000A7098" w:rsidRPr="000A7098" w14:paraId="55AD74FB" w14:textId="77777777" w:rsidTr="000A7098">
        <w:tc>
          <w:tcPr>
            <w:tcW w:w="2518" w:type="dxa"/>
            <w:tcBorders>
              <w:left w:val="single" w:sz="4" w:space="0" w:color="auto"/>
              <w:bottom w:val="single" w:sz="4" w:space="0" w:color="auto"/>
            </w:tcBorders>
          </w:tcPr>
          <w:p w14:paraId="474A45A4" w14:textId="77777777" w:rsidR="000A7098" w:rsidRPr="000A7098" w:rsidRDefault="000A7098" w:rsidP="00197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0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75E6E63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9" w:type="dxa"/>
            <w:tcBorders>
              <w:left w:val="single" w:sz="4" w:space="0" w:color="auto"/>
            </w:tcBorders>
          </w:tcPr>
          <w:p w14:paraId="1C534949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sz w:val="28"/>
                <w:szCs w:val="28"/>
              </w:rPr>
              <w:t>тест 25 вариантов</w:t>
            </w:r>
          </w:p>
        </w:tc>
        <w:tc>
          <w:tcPr>
            <w:tcW w:w="1418" w:type="dxa"/>
          </w:tcPr>
          <w:p w14:paraId="29C28817" w14:textId="77777777" w:rsidR="000A7098" w:rsidRPr="000A7098" w:rsidRDefault="000A7098" w:rsidP="00197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098">
              <w:rPr>
                <w:rFonts w:ascii="Times New Roman" w:hAnsi="Times New Roman" w:cs="Times New Roman"/>
                <w:b/>
                <w:sz w:val="28"/>
                <w:szCs w:val="28"/>
              </w:rPr>
              <w:t>20.05</w:t>
            </w:r>
          </w:p>
        </w:tc>
      </w:tr>
    </w:tbl>
    <w:p w14:paraId="7A6DA92E" w14:textId="77777777" w:rsidR="000A7098" w:rsidRDefault="000A7098" w:rsidP="000A7098"/>
    <w:p w14:paraId="178C1179" w14:textId="77777777" w:rsidR="000A7098" w:rsidRDefault="000A7098" w:rsidP="002E0465">
      <w:pPr>
        <w:pStyle w:val="a6"/>
        <w:rPr>
          <w:b w:val="0"/>
          <w:sz w:val="28"/>
          <w:szCs w:val="28"/>
        </w:rPr>
      </w:pPr>
    </w:p>
    <w:p w14:paraId="21E1BB0B" w14:textId="77777777" w:rsidR="000A7098" w:rsidRDefault="000A7098" w:rsidP="002E0465">
      <w:pPr>
        <w:pStyle w:val="a6"/>
        <w:rPr>
          <w:b w:val="0"/>
          <w:sz w:val="28"/>
          <w:szCs w:val="28"/>
        </w:rPr>
      </w:pPr>
    </w:p>
    <w:p w14:paraId="5AA76FA8" w14:textId="77777777" w:rsidR="000A7098" w:rsidRDefault="000A7098" w:rsidP="002E0465">
      <w:pPr>
        <w:pStyle w:val="a6"/>
        <w:rPr>
          <w:b w:val="0"/>
          <w:sz w:val="28"/>
          <w:szCs w:val="28"/>
        </w:rPr>
      </w:pPr>
    </w:p>
    <w:p w14:paraId="3AFD72A5" w14:textId="77777777" w:rsidR="000A7098" w:rsidRDefault="000A7098" w:rsidP="002E0465">
      <w:pPr>
        <w:pStyle w:val="a6"/>
        <w:rPr>
          <w:b w:val="0"/>
          <w:sz w:val="28"/>
          <w:szCs w:val="28"/>
        </w:rPr>
      </w:pPr>
    </w:p>
    <w:p w14:paraId="08FC65A0" w14:textId="77777777" w:rsidR="000A7098" w:rsidRDefault="000A7098" w:rsidP="002E0465">
      <w:pPr>
        <w:pStyle w:val="a6"/>
        <w:rPr>
          <w:b w:val="0"/>
          <w:sz w:val="28"/>
          <w:szCs w:val="28"/>
        </w:rPr>
      </w:pPr>
    </w:p>
    <w:p w14:paraId="1E6DF02E" w14:textId="77777777" w:rsidR="00055894" w:rsidRDefault="000A7098" w:rsidP="00FE116E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603332450510203670830559428146817986133868575840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Амирханова Раисат Магомедовна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23.03.2022 по 23.03.2023</w:t>
            </w:r>
          </w:p>
        </w:tc>
      </w:tr>
    </w:tbl>
    <w:sectPr xmlns:w="http://schemas.openxmlformats.org/wordprocessingml/2006/main" w:rsidR="00055894" w:rsidSect="000A7098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893">
    <w:multiLevelType w:val="hybridMultilevel"/>
    <w:lvl w:ilvl="0" w:tplc="68467236">
      <w:start w:val="1"/>
      <w:numFmt w:val="decimal"/>
      <w:lvlText w:val="%1."/>
      <w:lvlJc w:val="left"/>
      <w:pPr>
        <w:ind w:left="720" w:hanging="360"/>
      </w:pPr>
    </w:lvl>
    <w:lvl w:ilvl="1" w:tplc="68467236" w:tentative="1">
      <w:start w:val="1"/>
      <w:numFmt w:val="lowerLetter"/>
      <w:lvlText w:val="%2."/>
      <w:lvlJc w:val="left"/>
      <w:pPr>
        <w:ind w:left="1440" w:hanging="360"/>
      </w:pPr>
    </w:lvl>
    <w:lvl w:ilvl="2" w:tplc="68467236" w:tentative="1">
      <w:start w:val="1"/>
      <w:numFmt w:val="lowerRoman"/>
      <w:lvlText w:val="%3."/>
      <w:lvlJc w:val="right"/>
      <w:pPr>
        <w:ind w:left="2160" w:hanging="180"/>
      </w:pPr>
    </w:lvl>
    <w:lvl w:ilvl="3" w:tplc="68467236" w:tentative="1">
      <w:start w:val="1"/>
      <w:numFmt w:val="decimal"/>
      <w:lvlText w:val="%4."/>
      <w:lvlJc w:val="left"/>
      <w:pPr>
        <w:ind w:left="2880" w:hanging="360"/>
      </w:pPr>
    </w:lvl>
    <w:lvl w:ilvl="4" w:tplc="68467236" w:tentative="1">
      <w:start w:val="1"/>
      <w:numFmt w:val="lowerLetter"/>
      <w:lvlText w:val="%5."/>
      <w:lvlJc w:val="left"/>
      <w:pPr>
        <w:ind w:left="3600" w:hanging="360"/>
      </w:pPr>
    </w:lvl>
    <w:lvl w:ilvl="5" w:tplc="68467236" w:tentative="1">
      <w:start w:val="1"/>
      <w:numFmt w:val="lowerRoman"/>
      <w:lvlText w:val="%6."/>
      <w:lvlJc w:val="right"/>
      <w:pPr>
        <w:ind w:left="4320" w:hanging="180"/>
      </w:pPr>
    </w:lvl>
    <w:lvl w:ilvl="6" w:tplc="68467236" w:tentative="1">
      <w:start w:val="1"/>
      <w:numFmt w:val="decimal"/>
      <w:lvlText w:val="%7."/>
      <w:lvlJc w:val="left"/>
      <w:pPr>
        <w:ind w:left="5040" w:hanging="360"/>
      </w:pPr>
    </w:lvl>
    <w:lvl w:ilvl="7" w:tplc="68467236" w:tentative="1">
      <w:start w:val="1"/>
      <w:numFmt w:val="lowerLetter"/>
      <w:lvlText w:val="%8."/>
      <w:lvlJc w:val="left"/>
      <w:pPr>
        <w:ind w:left="5760" w:hanging="360"/>
      </w:pPr>
    </w:lvl>
    <w:lvl w:ilvl="8" w:tplc="684672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2">
    <w:multiLevelType w:val="hybridMultilevel"/>
    <w:lvl w:ilvl="0" w:tplc="9388438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1CCA3A75"/>
    <w:multiLevelType w:val="hybridMultilevel"/>
    <w:tmpl w:val="A5960126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455D10"/>
    <w:multiLevelType w:val="hybridMultilevel"/>
    <w:tmpl w:val="C8782B5A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0528DB"/>
    <w:multiLevelType w:val="hybridMultilevel"/>
    <w:tmpl w:val="11A09938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990FDF"/>
    <w:multiLevelType w:val="hybridMultilevel"/>
    <w:tmpl w:val="8696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E3409"/>
    <w:multiLevelType w:val="hybridMultilevel"/>
    <w:tmpl w:val="C4A696A8"/>
    <w:lvl w:ilvl="0" w:tplc="2934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72E16"/>
    <w:multiLevelType w:val="hybridMultilevel"/>
    <w:tmpl w:val="7C8A59D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E10967"/>
    <w:multiLevelType w:val="hybridMultilevel"/>
    <w:tmpl w:val="DB54D0A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200D14"/>
    <w:multiLevelType w:val="hybridMultilevel"/>
    <w:tmpl w:val="87264BCE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3F25FF"/>
    <w:multiLevelType w:val="hybridMultilevel"/>
    <w:tmpl w:val="A1A83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C0ED8"/>
    <w:multiLevelType w:val="hybridMultilevel"/>
    <w:tmpl w:val="611E1A42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C31EF7"/>
    <w:multiLevelType w:val="multilevel"/>
    <w:tmpl w:val="2BF233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7E4A3816"/>
    <w:multiLevelType w:val="hybridMultilevel"/>
    <w:tmpl w:val="D03AE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422901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533595">
    <w:abstractNumId w:val="4"/>
  </w:num>
  <w:num w:numId="3" w16cid:durableId="407312131">
    <w:abstractNumId w:val="8"/>
  </w:num>
  <w:num w:numId="4" w16cid:durableId="1944265966">
    <w:abstractNumId w:val="3"/>
  </w:num>
  <w:num w:numId="5" w16cid:durableId="145974698">
    <w:abstractNumId w:val="9"/>
  </w:num>
  <w:num w:numId="6" w16cid:durableId="1185706172">
    <w:abstractNumId w:val="1"/>
  </w:num>
  <w:num w:numId="7" w16cid:durableId="280914227">
    <w:abstractNumId w:val="0"/>
  </w:num>
  <w:num w:numId="8" w16cid:durableId="1468670137">
    <w:abstractNumId w:val="7"/>
  </w:num>
  <w:num w:numId="9" w16cid:durableId="948046575">
    <w:abstractNumId w:val="2"/>
  </w:num>
  <w:num w:numId="10" w16cid:durableId="986588661">
    <w:abstractNumId w:val="6"/>
  </w:num>
  <w:num w:numId="11" w16cid:durableId="2061008727">
    <w:abstractNumId w:val="5"/>
  </w:num>
  <w:num w:numId="12" w16cid:durableId="1216115744">
    <w:abstractNumId w:val="11"/>
  </w:num>
  <w:num w:numId="13" w16cid:durableId="1526477186">
    <w:abstractNumId w:val="10"/>
  </w:num>
  <w:num w:numId="2892">
    <w:abstractNumId w:val="2892"/>
  </w:num>
  <w:num w:numId="2893">
    <w:abstractNumId w:val="289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7CB"/>
    <w:rsid w:val="00020007"/>
    <w:rsid w:val="00024A52"/>
    <w:rsid w:val="000409F3"/>
    <w:rsid w:val="00055894"/>
    <w:rsid w:val="0006191B"/>
    <w:rsid w:val="0006591B"/>
    <w:rsid w:val="00094DA0"/>
    <w:rsid w:val="000A7098"/>
    <w:rsid w:val="000E2B22"/>
    <w:rsid w:val="000E6D15"/>
    <w:rsid w:val="001013B8"/>
    <w:rsid w:val="00137323"/>
    <w:rsid w:val="00171B94"/>
    <w:rsid w:val="001B0A8C"/>
    <w:rsid w:val="001C25C5"/>
    <w:rsid w:val="001D012F"/>
    <w:rsid w:val="001E3BC8"/>
    <w:rsid w:val="001E43AF"/>
    <w:rsid w:val="00242DC4"/>
    <w:rsid w:val="00271A9F"/>
    <w:rsid w:val="002765EF"/>
    <w:rsid w:val="0027757B"/>
    <w:rsid w:val="002A6CAB"/>
    <w:rsid w:val="002B48B7"/>
    <w:rsid w:val="002D1670"/>
    <w:rsid w:val="002E03F2"/>
    <w:rsid w:val="002E0465"/>
    <w:rsid w:val="003001AB"/>
    <w:rsid w:val="0031700E"/>
    <w:rsid w:val="0032131C"/>
    <w:rsid w:val="00335318"/>
    <w:rsid w:val="003448D9"/>
    <w:rsid w:val="00385BEE"/>
    <w:rsid w:val="003C54EA"/>
    <w:rsid w:val="003E188F"/>
    <w:rsid w:val="003E3898"/>
    <w:rsid w:val="003F23A8"/>
    <w:rsid w:val="00400F76"/>
    <w:rsid w:val="004242C5"/>
    <w:rsid w:val="00424748"/>
    <w:rsid w:val="0045141A"/>
    <w:rsid w:val="00471947"/>
    <w:rsid w:val="00480BEC"/>
    <w:rsid w:val="004B7CD0"/>
    <w:rsid w:val="00506B03"/>
    <w:rsid w:val="005252AB"/>
    <w:rsid w:val="005546CD"/>
    <w:rsid w:val="005757FF"/>
    <w:rsid w:val="005B36DA"/>
    <w:rsid w:val="005B3A08"/>
    <w:rsid w:val="00696CFA"/>
    <w:rsid w:val="00731C71"/>
    <w:rsid w:val="00744A02"/>
    <w:rsid w:val="00781D1F"/>
    <w:rsid w:val="007F2439"/>
    <w:rsid w:val="008363E1"/>
    <w:rsid w:val="00840C8C"/>
    <w:rsid w:val="008B7B79"/>
    <w:rsid w:val="008F6D01"/>
    <w:rsid w:val="00934396"/>
    <w:rsid w:val="00934FA2"/>
    <w:rsid w:val="0095275C"/>
    <w:rsid w:val="009651B2"/>
    <w:rsid w:val="00967D0F"/>
    <w:rsid w:val="00996176"/>
    <w:rsid w:val="009A22FD"/>
    <w:rsid w:val="009A4188"/>
    <w:rsid w:val="009B0ECC"/>
    <w:rsid w:val="009E30F9"/>
    <w:rsid w:val="00A10A12"/>
    <w:rsid w:val="00A20FCB"/>
    <w:rsid w:val="00A27D1C"/>
    <w:rsid w:val="00A30E3E"/>
    <w:rsid w:val="00A5182A"/>
    <w:rsid w:val="00AA3FD2"/>
    <w:rsid w:val="00B373E4"/>
    <w:rsid w:val="00B472A2"/>
    <w:rsid w:val="00B47D19"/>
    <w:rsid w:val="00B747CB"/>
    <w:rsid w:val="00BB3C82"/>
    <w:rsid w:val="00BD69FC"/>
    <w:rsid w:val="00BD6AA5"/>
    <w:rsid w:val="00BE2DC8"/>
    <w:rsid w:val="00C046D2"/>
    <w:rsid w:val="00C21D26"/>
    <w:rsid w:val="00C341BC"/>
    <w:rsid w:val="00CC53EC"/>
    <w:rsid w:val="00D91E33"/>
    <w:rsid w:val="00DD6ED2"/>
    <w:rsid w:val="00DF635D"/>
    <w:rsid w:val="00E12C33"/>
    <w:rsid w:val="00E20C03"/>
    <w:rsid w:val="00E910FE"/>
    <w:rsid w:val="00EF56EB"/>
    <w:rsid w:val="00F365CA"/>
    <w:rsid w:val="00F46C65"/>
    <w:rsid w:val="00F8179C"/>
    <w:rsid w:val="00FC2A59"/>
    <w:rsid w:val="00FC6AC1"/>
    <w:rsid w:val="00FC7B4A"/>
    <w:rsid w:val="00FE116E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CB56"/>
  <w15:docId w15:val="{DCCEC0EB-2966-445A-8F61-CF32CCF9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7CB"/>
  </w:style>
  <w:style w:type="paragraph" w:styleId="1">
    <w:name w:val="heading 1"/>
    <w:basedOn w:val="a"/>
    <w:next w:val="a"/>
    <w:link w:val="10"/>
    <w:uiPriority w:val="9"/>
    <w:qFormat/>
    <w:rsid w:val="009A22FD"/>
    <w:pPr>
      <w:keepNext/>
      <w:keepLines/>
      <w:spacing w:before="240" w:after="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C33"/>
    <w:pPr>
      <w:ind w:left="720"/>
      <w:contextualSpacing/>
    </w:pPr>
  </w:style>
  <w:style w:type="paragraph" w:styleId="a4">
    <w:name w:val="No Spacing"/>
    <w:uiPriority w:val="1"/>
    <w:qFormat/>
    <w:rsid w:val="00020007"/>
    <w:pPr>
      <w:spacing w:after="0" w:line="240" w:lineRule="auto"/>
    </w:pPr>
  </w:style>
  <w:style w:type="table" w:styleId="a5">
    <w:name w:val="Table Grid"/>
    <w:basedOn w:val="a1"/>
    <w:uiPriority w:val="59"/>
    <w:rsid w:val="00A27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"/>
    <w:next w:val="a"/>
    <w:link w:val="a7"/>
    <w:qFormat/>
    <w:rsid w:val="00385BE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7">
    <w:name w:val="Заголовок Знак"/>
    <w:basedOn w:val="a0"/>
    <w:link w:val="a6"/>
    <w:rsid w:val="00385BE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A22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8">
    <w:name w:val="Hyperlink"/>
    <w:uiPriority w:val="99"/>
    <w:unhideWhenUsed/>
    <w:rsid w:val="009A22FD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73294937" Type="http://schemas.openxmlformats.org/officeDocument/2006/relationships/footnotes" Target="footnotes.xml"/><Relationship Id="rId362547006" Type="http://schemas.openxmlformats.org/officeDocument/2006/relationships/endnotes" Target="endnotes.xml"/><Relationship Id="rId216078894" Type="http://schemas.openxmlformats.org/officeDocument/2006/relationships/comments" Target="comments.xml"/><Relationship Id="rId349443165" Type="http://schemas.microsoft.com/office/2011/relationships/commentsExtended" Target="commentsExtended.xml"/><Relationship Id="rId40484754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nrlCNOVwgfyp/NYwhuVkxFyqoUc=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</SignatureValue>
  <KeyInfo>
    <X509Data>
      <X509Certificate>MIIFiDCCA3ACFGmuXN4bNSDagNvjEsKHZo/19nxgMA0GCSqGSIb3DQEBCwUAMIGQ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73294937"/>
            <mdssi:RelationshipReference SourceId="rId362547006"/>
            <mdssi:RelationshipReference SourceId="rId216078894"/>
            <mdssi:RelationshipReference SourceId="rId349443165"/>
            <mdssi:RelationshipReference SourceId="rId404847541"/>
          </Transform>
          <Transform Algorithm="http://www.w3.org/TR/2001/REC-xml-c14n-20010315"/>
        </Transforms>
        <DigestMethod Algorithm="http://www.w3.org/2000/09/xmldsig#sha1"/>
        <DigestValue>9rhs0+6ay9aD4WCujsU/yC1Hdvg=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Ijjrn8Ad/G503Hc2mD3AUaJ0xXs=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1nABGzg/Vr5xEiYI+bfxQM0Q+TM=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BCOf6Sxj9Z69HGz60PGoqrIDdSk=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w7mkjwL7maCHDLFHSnE+Rnj/cnc=</DigestValue>
      </Reference>
      <Reference URI="/word/styles.xml?ContentType=application/vnd.openxmlformats-officedocument.wordprocessingml.styles+xml">
        <DigestMethod Algorithm="http://www.w3.org/2000/09/xmldsig#sha1"/>
        <DigestValue>67PELlD8qQrtUAM7oydxHYGcA1M=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ryaWLpZOtvXVC5m0VvoWp3F6BpY=</DigestValue>
      </Reference>
    </Manifest>
    <SignatureProperties>
      <SignatureProperty Id="idSignatureTime" Target="#idPackageSignature">
        <mdssi:SignatureTime>
          <mdssi:Format>YYYY-MM-DDThh:mm:ssTZD</mdssi:Format>
          <mdssi:Value>2022-04-28T07:32:55Z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70</cp:revision>
  <cp:lastPrinted>2022-04-02T12:14:00Z</cp:lastPrinted>
  <dcterms:created xsi:type="dcterms:W3CDTF">2013-11-29T07:45:00Z</dcterms:created>
  <dcterms:modified xsi:type="dcterms:W3CDTF">2022-04-19T13:14:00Z</dcterms:modified>
</cp:coreProperties>
</file>